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E2EDAD0" w14:textId="56D6612D" w:rsidR="00BB063F" w:rsidRPr="00BB063F" w:rsidRDefault="00A30F34" w:rsidP="00BB063F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val="uk-UA"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BB063F">
        <w:rPr>
          <w:rFonts w:ascii="Century" w:eastAsia="Calibri" w:hAnsi="Century"/>
          <w:noProof/>
          <w:lang w:eastAsia="ru-RU"/>
        </w:rPr>
        <w:drawing>
          <wp:inline distT="0" distB="0" distL="0" distR="0" wp14:anchorId="0AE20A48" wp14:editId="331F679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D1C35" w14:textId="77777777" w:rsidR="00BB063F" w:rsidRPr="00BB063F" w:rsidRDefault="00BB063F" w:rsidP="00BB063F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val="uk-UA" w:eastAsia="ru-RU"/>
        </w:rPr>
      </w:pPr>
      <w:r w:rsidRPr="00BB063F">
        <w:rPr>
          <w:rFonts w:ascii="Century" w:eastAsia="Calibri" w:hAnsi="Century"/>
          <w:sz w:val="32"/>
          <w:szCs w:val="32"/>
          <w:lang w:val="uk-UA" w:eastAsia="ru-RU"/>
        </w:rPr>
        <w:t>УКРАЇНА</w:t>
      </w:r>
    </w:p>
    <w:p w14:paraId="6E7FCB08" w14:textId="77777777" w:rsidR="00BB063F" w:rsidRPr="00BB063F" w:rsidRDefault="00BB063F" w:rsidP="00BB063F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val="uk-UA" w:eastAsia="ru-RU"/>
        </w:rPr>
      </w:pPr>
      <w:r w:rsidRPr="00BB063F">
        <w:rPr>
          <w:rFonts w:ascii="Century" w:eastAsia="Calibri" w:hAnsi="Century"/>
          <w:b/>
          <w:sz w:val="32"/>
          <w:lang w:val="uk-UA" w:eastAsia="ru-RU"/>
        </w:rPr>
        <w:t>ГОРОДОЦЬКА МІСЬКА РАДА</w:t>
      </w:r>
    </w:p>
    <w:p w14:paraId="379CF16F" w14:textId="77777777" w:rsidR="00BB063F" w:rsidRPr="00BB063F" w:rsidRDefault="00BB063F" w:rsidP="00BB063F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val="uk-UA" w:eastAsia="ru-RU"/>
        </w:rPr>
      </w:pPr>
      <w:r w:rsidRPr="00BB063F">
        <w:rPr>
          <w:rFonts w:ascii="Century" w:eastAsia="Calibri" w:hAnsi="Century"/>
          <w:sz w:val="32"/>
          <w:lang w:val="uk-UA" w:eastAsia="ru-RU"/>
        </w:rPr>
        <w:t>ЛЬВІВСЬКОЇ ОБЛАСТІ</w:t>
      </w:r>
    </w:p>
    <w:p w14:paraId="1AE70F29" w14:textId="77777777" w:rsidR="00BB063F" w:rsidRPr="00BB063F" w:rsidRDefault="00BB063F" w:rsidP="00BB063F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val="uk-UA" w:eastAsia="ru-RU"/>
        </w:rPr>
      </w:pPr>
      <w:r w:rsidRPr="00BB063F">
        <w:rPr>
          <w:rFonts w:ascii="Century" w:eastAsia="Calibri" w:hAnsi="Century"/>
          <w:b/>
          <w:sz w:val="32"/>
          <w:szCs w:val="32"/>
          <w:lang w:val="uk-UA" w:eastAsia="ru-RU"/>
        </w:rPr>
        <w:t xml:space="preserve">11 </w:t>
      </w:r>
      <w:r w:rsidRPr="00BB063F">
        <w:rPr>
          <w:rFonts w:ascii="Century" w:eastAsia="Calibri" w:hAnsi="Century"/>
          <w:b/>
          <w:caps/>
          <w:sz w:val="28"/>
          <w:szCs w:val="28"/>
          <w:lang w:val="uk-UA" w:eastAsia="ru-RU"/>
        </w:rPr>
        <w:t>сесія восьмого скликання</w:t>
      </w:r>
    </w:p>
    <w:p w14:paraId="2D3D5796" w14:textId="64420BDE" w:rsidR="00BB063F" w:rsidRPr="00BB063F" w:rsidRDefault="00BB063F" w:rsidP="00BB063F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 w:eastAsia="ru-RU"/>
        </w:rPr>
      </w:pPr>
      <w:r w:rsidRPr="00BB063F">
        <w:rPr>
          <w:rFonts w:ascii="Century" w:eastAsia="Calibri" w:hAnsi="Century"/>
          <w:b/>
          <w:sz w:val="36"/>
          <w:szCs w:val="36"/>
          <w:lang w:val="uk-UA" w:eastAsia="ru-RU"/>
        </w:rPr>
        <w:t>РІШЕННЯ №</w:t>
      </w:r>
      <w:r w:rsidR="00A30F34">
        <w:rPr>
          <w:rFonts w:ascii="Century" w:eastAsia="Calibri" w:hAnsi="Century"/>
          <w:b/>
          <w:sz w:val="36"/>
          <w:szCs w:val="36"/>
          <w:lang w:val="uk-UA" w:eastAsia="ru-RU"/>
        </w:rPr>
        <w:t xml:space="preserve"> 2233</w:t>
      </w:r>
    </w:p>
    <w:p w14:paraId="2555D81B" w14:textId="77777777" w:rsidR="00BB063F" w:rsidRPr="00BB063F" w:rsidRDefault="00BB063F" w:rsidP="00BB063F">
      <w:pPr>
        <w:suppressAutoHyphens w:val="0"/>
        <w:jc w:val="both"/>
        <w:rPr>
          <w:rFonts w:ascii="Century" w:eastAsia="Calibri" w:hAnsi="Century"/>
          <w:sz w:val="28"/>
          <w:szCs w:val="28"/>
          <w:lang w:val="uk-UA" w:eastAsia="ru-RU"/>
        </w:rPr>
      </w:pPr>
      <w:bookmarkStart w:id="5" w:name="_Hlk69735883"/>
      <w:bookmarkEnd w:id="3"/>
      <w:r w:rsidRPr="00BB063F">
        <w:rPr>
          <w:rFonts w:ascii="Century" w:eastAsia="Calibri" w:hAnsi="Century"/>
          <w:sz w:val="28"/>
          <w:szCs w:val="28"/>
          <w:lang w:val="uk-UA" w:eastAsia="ru-RU"/>
        </w:rPr>
        <w:t>від 20 серпня 2021 року</w:t>
      </w:r>
      <w:r w:rsidRPr="00BB06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BB06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BB06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BB06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BB06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BB06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BB063F">
        <w:rPr>
          <w:rFonts w:ascii="Century" w:eastAsia="Calibri" w:hAnsi="Century"/>
          <w:sz w:val="28"/>
          <w:szCs w:val="28"/>
          <w:lang w:val="uk-UA" w:eastAsia="ru-RU"/>
        </w:rPr>
        <w:tab/>
        <w:t xml:space="preserve">     м. Городок</w:t>
      </w:r>
    </w:p>
    <w:bookmarkEnd w:id="4"/>
    <w:bookmarkEnd w:id="5"/>
    <w:p w14:paraId="695049A4" w14:textId="77777777" w:rsidR="002729A1" w:rsidRPr="00BB063F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B752A7" w:rsidRPr="00BB063F" w14:paraId="747B3166" w14:textId="77777777" w:rsidTr="000C3000">
        <w:trPr>
          <w:trHeight w:val="1645"/>
        </w:trPr>
        <w:tc>
          <w:tcPr>
            <w:tcW w:w="10031" w:type="dxa"/>
            <w:shd w:val="clear" w:color="auto" w:fill="auto"/>
          </w:tcPr>
          <w:bookmarkEnd w:id="0"/>
          <w:bookmarkEnd w:id="1"/>
          <w:bookmarkEnd w:id="2"/>
          <w:p w14:paraId="4825FD82" w14:textId="77777777" w:rsidR="00B752A7" w:rsidRPr="00BB063F" w:rsidRDefault="00B752A7" w:rsidP="00BB063F">
            <w:pPr>
              <w:tabs>
                <w:tab w:val="left" w:pos="1080"/>
              </w:tabs>
              <w:suppressAutoHyphens w:val="0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BB063F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0C3000" w:rsidRPr="00BB063F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внесення змін в рішення сесії від 22 грудня 2020р. №63 «Про </w:t>
            </w:r>
            <w:r w:rsidRPr="00BB063F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затвердження Програми </w:t>
            </w:r>
            <w:r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розвитку мережі </w:t>
            </w:r>
            <w:r w:rsidRPr="00BB063F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й</w:t>
            </w:r>
            <w:r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утримання автомобільних доріг, організації та без</w:t>
            </w:r>
            <w:r w:rsidR="00AB05F4"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пеки дорожнього руху Городоцької міської ради</w:t>
            </w:r>
            <w:r w:rsidR="00DF18CE"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BB063F"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на </w:t>
            </w:r>
            <w:r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20</w:t>
            </w:r>
            <w:r w:rsidR="00AB05F4"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21-202</w:t>
            </w:r>
            <w:r w:rsidR="00D93A0C"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р</w:t>
            </w:r>
            <w:r w:rsidR="00AB05F4"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оки</w:t>
            </w:r>
            <w:r w:rsidR="000C3000" w:rsidRPr="00BB063F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»</w:t>
            </w:r>
          </w:p>
        </w:tc>
      </w:tr>
    </w:tbl>
    <w:p w14:paraId="352319B4" w14:textId="43570A02" w:rsidR="008A02FB" w:rsidRDefault="008A02FB" w:rsidP="000C3000">
      <w:pPr>
        <w:widowControl w:val="0"/>
        <w:tabs>
          <w:tab w:val="left" w:pos="540"/>
        </w:tabs>
        <w:ind w:firstLine="540"/>
        <w:jc w:val="both"/>
        <w:rPr>
          <w:rFonts w:ascii="Century" w:hAnsi="Century"/>
          <w:sz w:val="28"/>
          <w:szCs w:val="28"/>
          <w:lang w:val="uk-UA" w:eastAsia="uk-UA"/>
        </w:rPr>
      </w:pPr>
      <w:r w:rsidRPr="00BB063F">
        <w:rPr>
          <w:rFonts w:ascii="Century" w:hAnsi="Century"/>
          <w:sz w:val="28"/>
          <w:szCs w:val="28"/>
          <w:lang w:val="uk-UA" w:eastAsia="uk-UA"/>
        </w:rPr>
        <w:tab/>
      </w:r>
      <w:r w:rsidR="000C3000" w:rsidRPr="00BB063F"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</w:t>
      </w:r>
      <w:r w:rsidR="006C6D80" w:rsidRPr="00BB063F">
        <w:rPr>
          <w:rFonts w:ascii="Century" w:hAnsi="Century"/>
          <w:sz w:val="28"/>
          <w:szCs w:val="28"/>
          <w:lang w:val="uk-UA"/>
        </w:rPr>
        <w:t>«</w:t>
      </w:r>
      <w:r w:rsidR="000C3000" w:rsidRPr="00BB063F">
        <w:rPr>
          <w:rFonts w:ascii="Century" w:hAnsi="Century"/>
          <w:sz w:val="28"/>
          <w:szCs w:val="28"/>
          <w:lang w:val="uk-UA"/>
        </w:rPr>
        <w:t>Програми</w:t>
      </w:r>
      <w:r w:rsidR="000C3000" w:rsidRPr="00BB063F">
        <w:rPr>
          <w:rFonts w:ascii="Century" w:hAnsi="Century"/>
          <w:b/>
          <w:bCs/>
          <w:sz w:val="28"/>
          <w:szCs w:val="28"/>
          <w:lang w:val="uk-UA" w:eastAsia="ru-RU"/>
        </w:rPr>
        <w:t xml:space="preserve"> </w:t>
      </w:r>
      <w:r w:rsidR="000C3000" w:rsidRPr="00BB063F">
        <w:rPr>
          <w:rFonts w:ascii="Century" w:hAnsi="Century"/>
          <w:bCs/>
          <w:sz w:val="28"/>
          <w:szCs w:val="28"/>
          <w:lang w:val="uk-UA" w:eastAsia="ru-RU"/>
        </w:rPr>
        <w:t>розвитку мережі й утримання автомобільних доріг, організації та безпеки дорожнього руху Городоцької міської ради на 2021</w:t>
      </w:r>
      <w:r w:rsidR="0009228C" w:rsidRPr="00BB063F">
        <w:rPr>
          <w:rFonts w:ascii="Century" w:hAnsi="Century"/>
          <w:bCs/>
          <w:sz w:val="28"/>
          <w:szCs w:val="28"/>
          <w:lang w:val="uk-UA" w:eastAsia="ru-RU"/>
        </w:rPr>
        <w:t xml:space="preserve"> рік</w:t>
      </w:r>
      <w:r w:rsidR="006C6D80" w:rsidRPr="00BB063F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0C3000" w:rsidRPr="00BB063F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BB063F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BB063F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Pr="00BB063F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BB063F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BB063F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BB063F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BB063F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BB063F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BB063F">
        <w:rPr>
          <w:rFonts w:ascii="Century" w:hAnsi="Century"/>
          <w:sz w:val="28"/>
          <w:szCs w:val="28"/>
          <w:lang w:val="uk-UA"/>
        </w:rPr>
        <w:t xml:space="preserve">", </w:t>
      </w:r>
      <w:r w:rsidR="00370C5C" w:rsidRPr="00BB063F">
        <w:rPr>
          <w:rFonts w:ascii="Century" w:hAnsi="Century"/>
          <w:sz w:val="28"/>
          <w:szCs w:val="28"/>
          <w:lang w:val="uk-UA"/>
        </w:rPr>
        <w:t>враховуючи пропозиції</w:t>
      </w:r>
      <w:r w:rsidRPr="00BB063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BB063F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BB063F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BB063F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BB063F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BB063F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BB063F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7D27B707" w14:textId="77777777" w:rsidR="00A30F34" w:rsidRPr="00BB063F" w:rsidRDefault="00A30F34" w:rsidP="000C3000">
      <w:pPr>
        <w:widowControl w:val="0"/>
        <w:tabs>
          <w:tab w:val="left" w:pos="540"/>
        </w:tabs>
        <w:ind w:firstLine="54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1E9DEDC7" w14:textId="2AC3D596" w:rsidR="008A02FB" w:rsidRDefault="008A02FB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BB063F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BB063F" w:rsidRPr="00BB06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BB063F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BB063F" w:rsidRPr="00BB06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BB063F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BB063F" w:rsidRPr="00BB06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BB063F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BB063F" w:rsidRPr="00BB06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BB063F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BB063F" w:rsidRPr="00BB06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BB063F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BB063F" w:rsidRPr="00BB06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BB063F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BB063F" w:rsidRPr="00BB06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BB063F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35E59377" w14:textId="77777777" w:rsidR="00A30F34" w:rsidRPr="00BB063F" w:rsidRDefault="00A30F34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2BB7A789" w14:textId="79D8907D" w:rsidR="000C3000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BB063F">
        <w:rPr>
          <w:rFonts w:ascii="Century" w:hAnsi="Century"/>
          <w:sz w:val="28"/>
          <w:szCs w:val="28"/>
          <w:lang w:val="uk-UA" w:eastAsia="uk-UA"/>
        </w:rPr>
        <w:t>1.</w:t>
      </w:r>
      <w:r w:rsidR="00BB063F" w:rsidRPr="00BB063F">
        <w:rPr>
          <w:rFonts w:ascii="Century" w:hAnsi="Century"/>
          <w:sz w:val="28"/>
          <w:szCs w:val="28"/>
          <w:lang w:val="uk-UA" w:eastAsia="uk-UA"/>
        </w:rPr>
        <w:tab/>
      </w:r>
      <w:r w:rsidRPr="00BB063F">
        <w:rPr>
          <w:rFonts w:ascii="Century" w:hAnsi="Century"/>
          <w:sz w:val="28"/>
          <w:szCs w:val="28"/>
          <w:lang w:val="uk-UA" w:eastAsia="uk-UA"/>
        </w:rPr>
        <w:t xml:space="preserve">Внесити зміни </w:t>
      </w:r>
      <w:r w:rsidR="00037218" w:rsidRPr="00BB063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BB063F">
        <w:rPr>
          <w:rFonts w:ascii="Century" w:hAnsi="Century"/>
          <w:bCs/>
          <w:sz w:val="28"/>
          <w:szCs w:val="28"/>
          <w:lang w:val="uk-UA" w:eastAsia="uk-UA"/>
        </w:rPr>
        <w:t xml:space="preserve">в рішення сесії від 22 грудня 2020р. №63 «Про затвердження </w:t>
      </w:r>
      <w:r w:rsidR="008A02FB" w:rsidRPr="00BB063F">
        <w:rPr>
          <w:rFonts w:ascii="Century" w:hAnsi="Century"/>
          <w:sz w:val="28"/>
          <w:szCs w:val="28"/>
          <w:lang w:val="uk-UA" w:eastAsia="uk-UA"/>
        </w:rPr>
        <w:t>Програм</w:t>
      </w:r>
      <w:r w:rsidRPr="00BB063F">
        <w:rPr>
          <w:rFonts w:ascii="Century" w:hAnsi="Century"/>
          <w:sz w:val="28"/>
          <w:szCs w:val="28"/>
          <w:lang w:val="uk-UA" w:eastAsia="uk-UA"/>
        </w:rPr>
        <w:t>и</w:t>
      </w:r>
      <w:r w:rsidR="008A02FB" w:rsidRPr="00BB063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8A02FB" w:rsidRPr="00BB063F">
        <w:rPr>
          <w:rFonts w:ascii="Century" w:hAnsi="Century"/>
          <w:sz w:val="28"/>
          <w:szCs w:val="28"/>
          <w:lang w:val="uk-UA" w:eastAsia="ru-RU"/>
        </w:rPr>
        <w:t xml:space="preserve">розвитку </w:t>
      </w:r>
      <w:r w:rsidR="008A02FB" w:rsidRPr="00BB063F">
        <w:rPr>
          <w:rFonts w:ascii="Century" w:hAnsi="Century"/>
          <w:bCs/>
          <w:sz w:val="28"/>
          <w:szCs w:val="28"/>
          <w:lang w:val="uk-UA" w:eastAsia="ru-RU"/>
        </w:rPr>
        <w:t xml:space="preserve">мережі й утримання  автомобільних доріг, організації та безпеки дорожнього руху </w:t>
      </w:r>
      <w:r w:rsidR="00C847F8" w:rsidRPr="00BB063F">
        <w:rPr>
          <w:rFonts w:ascii="Century" w:hAnsi="Century"/>
          <w:bCs/>
          <w:sz w:val="28"/>
          <w:szCs w:val="28"/>
          <w:lang w:val="uk-UA" w:eastAsia="ru-RU"/>
        </w:rPr>
        <w:t>Городоцької міської ради</w:t>
      </w:r>
      <w:r w:rsidR="002729A1" w:rsidRPr="00BB063F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  <w:r w:rsidR="008A02FB" w:rsidRPr="00BB063F">
        <w:rPr>
          <w:rFonts w:ascii="Century" w:hAnsi="Century"/>
          <w:bCs/>
          <w:sz w:val="28"/>
          <w:szCs w:val="28"/>
          <w:lang w:val="uk-UA" w:eastAsia="ru-RU"/>
        </w:rPr>
        <w:t>на 20</w:t>
      </w:r>
      <w:r w:rsidR="00C847F8" w:rsidRPr="00BB063F">
        <w:rPr>
          <w:rFonts w:ascii="Century" w:hAnsi="Century"/>
          <w:bCs/>
          <w:sz w:val="28"/>
          <w:szCs w:val="28"/>
          <w:lang w:val="uk-UA" w:eastAsia="ru-RU"/>
        </w:rPr>
        <w:t>21-2024</w:t>
      </w:r>
      <w:r w:rsidR="008A02FB" w:rsidRPr="00BB063F">
        <w:rPr>
          <w:rFonts w:ascii="Century" w:hAnsi="Century"/>
          <w:bCs/>
          <w:sz w:val="28"/>
          <w:szCs w:val="28"/>
          <w:lang w:val="uk-UA" w:eastAsia="ru-RU"/>
        </w:rPr>
        <w:t xml:space="preserve"> р</w:t>
      </w:r>
      <w:r w:rsidR="00C847F8" w:rsidRPr="00BB063F">
        <w:rPr>
          <w:rFonts w:ascii="Century" w:hAnsi="Century"/>
          <w:bCs/>
          <w:sz w:val="28"/>
          <w:szCs w:val="28"/>
          <w:lang w:val="uk-UA" w:eastAsia="ru-RU"/>
        </w:rPr>
        <w:t>оки</w:t>
      </w:r>
      <w:r w:rsidRPr="00BB063F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604F6F" w:rsidRPr="00BB063F">
        <w:rPr>
          <w:rFonts w:ascii="Century" w:hAnsi="Century"/>
          <w:sz w:val="28"/>
          <w:szCs w:val="28"/>
          <w:lang w:val="uk-UA" w:eastAsia="ru-RU"/>
        </w:rPr>
        <w:t>, з</w:t>
      </w:r>
      <w:r w:rsidRPr="00BB063F">
        <w:rPr>
          <w:rFonts w:ascii="Century" w:hAnsi="Century"/>
          <w:sz w:val="28"/>
          <w:szCs w:val="28"/>
          <w:lang w:val="uk-UA" w:eastAsia="ru-RU"/>
        </w:rPr>
        <w:t>гідно з додатком №1.</w:t>
      </w:r>
    </w:p>
    <w:p w14:paraId="042C14D5" w14:textId="2A27E7F4" w:rsidR="00A30F34" w:rsidRDefault="00A30F34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ru-RU"/>
        </w:rPr>
      </w:pPr>
    </w:p>
    <w:p w14:paraId="3FA30E1C" w14:textId="77777777" w:rsidR="008A02FB" w:rsidRPr="00BB063F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BB063F">
        <w:rPr>
          <w:rFonts w:ascii="Century" w:hAnsi="Century"/>
          <w:sz w:val="28"/>
          <w:szCs w:val="28"/>
          <w:lang w:val="uk-UA" w:eastAsia="uk-UA"/>
        </w:rPr>
        <w:t>2.</w:t>
      </w:r>
      <w:r w:rsidR="00BB063F" w:rsidRPr="00BB063F">
        <w:rPr>
          <w:rFonts w:ascii="Century" w:hAnsi="Century"/>
          <w:sz w:val="28"/>
          <w:szCs w:val="28"/>
          <w:lang w:val="uk-UA" w:eastAsia="uk-UA"/>
        </w:rPr>
        <w:tab/>
      </w:r>
      <w:r w:rsidR="008A02FB" w:rsidRPr="00BB063F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BB063F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BB063F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BB063F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BB063F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BB063F">
        <w:rPr>
          <w:rFonts w:ascii="Century" w:hAnsi="Century"/>
          <w:sz w:val="28"/>
          <w:szCs w:val="28"/>
          <w:lang w:val="uk-UA" w:eastAsia="uk-UA"/>
        </w:rPr>
        <w:t>, енергетики, підприємства</w:t>
      </w:r>
      <w:r w:rsidR="002729A1" w:rsidRPr="00BB063F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BB063F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BB063F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BB063F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BB063F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BB063F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BB063F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BB063F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BB063F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BB063F">
        <w:rPr>
          <w:rFonts w:ascii="Century" w:hAnsi="Century"/>
          <w:sz w:val="28"/>
          <w:szCs w:val="28"/>
          <w:lang w:val="uk-UA" w:eastAsia="uk-UA"/>
        </w:rPr>
        <w:t>.</w:t>
      </w:r>
    </w:p>
    <w:p w14:paraId="6D610BC1" w14:textId="77777777" w:rsidR="008A02FB" w:rsidRPr="00BB063F" w:rsidRDefault="008A02F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6CC09EC6" w14:textId="34BA7A64" w:rsidR="009E2ECB" w:rsidRDefault="009E2EC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0F60FAA" w14:textId="77777777" w:rsidR="00A30F34" w:rsidRPr="00BB063F" w:rsidRDefault="00A30F34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3498114F" w14:textId="77777777" w:rsidR="009E2ECB" w:rsidRPr="00BB063F" w:rsidRDefault="009E2EC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48DCD572" w14:textId="77777777" w:rsidR="00BB063F" w:rsidRPr="00BB063F" w:rsidRDefault="002729A1" w:rsidP="00BB063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BB063F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BB06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BB06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BB06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BB06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BB06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BB06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BB063F" w:rsidRPr="00BB063F">
        <w:rPr>
          <w:rFonts w:ascii="Century" w:hAnsi="Century"/>
          <w:b/>
          <w:bCs/>
          <w:sz w:val="28"/>
          <w:szCs w:val="28"/>
          <w:lang w:val="uk-UA" w:eastAsia="uk-UA"/>
        </w:rPr>
        <w:tab/>
        <w:t>Володимир РЕМЕНЯК</w:t>
      </w:r>
    </w:p>
    <w:p w14:paraId="110EB409" w14:textId="394BD8F6" w:rsidR="00BB063F" w:rsidRPr="00BB063F" w:rsidRDefault="00BB063F" w:rsidP="00A30F34">
      <w:pPr>
        <w:tabs>
          <w:tab w:val="left" w:pos="1080"/>
        </w:tabs>
        <w:ind w:left="5103"/>
        <w:rPr>
          <w:rFonts w:ascii="Century" w:hAnsi="Century"/>
          <w:b/>
          <w:bCs/>
          <w:sz w:val="28"/>
          <w:szCs w:val="28"/>
          <w:lang w:val="uk-UA"/>
        </w:rPr>
      </w:pPr>
      <w:r w:rsidRPr="00BB063F">
        <w:rPr>
          <w:rFonts w:ascii="Century" w:hAnsi="Century"/>
          <w:b/>
          <w:bCs/>
          <w:sz w:val="28"/>
          <w:szCs w:val="28"/>
          <w:lang w:val="uk-UA" w:eastAsia="uk-UA"/>
        </w:rPr>
        <w:br w:type="page"/>
      </w:r>
      <w:r w:rsidRPr="00BB063F">
        <w:rPr>
          <w:rFonts w:ascii="Century" w:hAnsi="Century"/>
          <w:b/>
          <w:bCs/>
          <w:sz w:val="28"/>
          <w:szCs w:val="28"/>
          <w:lang w:val="uk-UA"/>
        </w:rPr>
        <w:lastRenderedPageBreak/>
        <w:t>Додаток</w:t>
      </w:r>
    </w:p>
    <w:p w14:paraId="7C1D8965" w14:textId="77777777" w:rsidR="00BB063F" w:rsidRPr="00BB063F" w:rsidRDefault="00BB063F" w:rsidP="00BB063F">
      <w:pPr>
        <w:tabs>
          <w:tab w:val="left" w:pos="1080"/>
        </w:tabs>
        <w:ind w:left="5103"/>
        <w:rPr>
          <w:rFonts w:ascii="Century" w:hAnsi="Century"/>
          <w:sz w:val="28"/>
          <w:szCs w:val="28"/>
          <w:lang w:val="uk-UA"/>
        </w:rPr>
      </w:pPr>
      <w:r w:rsidRPr="00BB063F">
        <w:rPr>
          <w:rFonts w:ascii="Century" w:hAnsi="Century"/>
          <w:sz w:val="28"/>
          <w:szCs w:val="28"/>
          <w:lang w:val="uk-UA"/>
        </w:rPr>
        <w:t>до рішення Городоцької міської ради Львівської області</w:t>
      </w:r>
    </w:p>
    <w:p w14:paraId="142CD683" w14:textId="216D5167" w:rsidR="00BB063F" w:rsidRPr="00BB063F" w:rsidRDefault="00BB063F" w:rsidP="00BB063F">
      <w:pPr>
        <w:tabs>
          <w:tab w:val="left" w:pos="1080"/>
        </w:tabs>
        <w:ind w:left="5103"/>
        <w:rPr>
          <w:rFonts w:ascii="Century" w:hAnsi="Century"/>
          <w:sz w:val="28"/>
          <w:szCs w:val="28"/>
          <w:lang w:val="uk-UA"/>
        </w:rPr>
      </w:pPr>
      <w:r w:rsidRPr="00BB063F">
        <w:rPr>
          <w:rFonts w:ascii="Century" w:hAnsi="Century"/>
          <w:sz w:val="28"/>
          <w:szCs w:val="28"/>
          <w:lang w:val="uk-UA"/>
        </w:rPr>
        <w:t>20.08.2021 №</w:t>
      </w:r>
      <w:r w:rsidR="00A30F34">
        <w:rPr>
          <w:rFonts w:ascii="Century" w:hAnsi="Century"/>
          <w:sz w:val="28"/>
          <w:szCs w:val="28"/>
          <w:lang w:val="uk-UA"/>
        </w:rPr>
        <w:t xml:space="preserve"> 2233</w:t>
      </w:r>
    </w:p>
    <w:p w14:paraId="172E2BF2" w14:textId="77777777" w:rsidR="00BB063F" w:rsidRDefault="00BB063F" w:rsidP="00BB063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p w14:paraId="615899E9" w14:textId="77777777" w:rsidR="00BB063F" w:rsidRDefault="00BB063F" w:rsidP="00BB063F">
      <w:pPr>
        <w:tabs>
          <w:tab w:val="left" w:pos="1080"/>
        </w:tabs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B063F">
        <w:rPr>
          <w:rFonts w:ascii="Century" w:hAnsi="Century"/>
          <w:b/>
          <w:bCs/>
          <w:sz w:val="28"/>
          <w:szCs w:val="28"/>
          <w:lang w:val="uk-UA"/>
        </w:rPr>
        <w:t>Фінансове забезпечення Програми розвитку мережі й утримання автомобільних доріг, організації та безпеки дорожнього руху Городоцької міської ради на 2021-2024 роки</w:t>
      </w:r>
    </w:p>
    <w:p w14:paraId="1F1565ED" w14:textId="77777777" w:rsidR="00BB063F" w:rsidRPr="00BB063F" w:rsidRDefault="00BB063F" w:rsidP="00BB063F">
      <w:pPr>
        <w:tabs>
          <w:tab w:val="left" w:pos="1080"/>
        </w:tabs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487" w:type="dxa"/>
        <w:tblInd w:w="113" w:type="dxa"/>
        <w:tblLook w:val="04A0" w:firstRow="1" w:lastRow="0" w:firstColumn="1" w:lastColumn="0" w:noHBand="0" w:noVBand="1"/>
      </w:tblPr>
      <w:tblGrid>
        <w:gridCol w:w="510"/>
        <w:gridCol w:w="3488"/>
        <w:gridCol w:w="1809"/>
        <w:gridCol w:w="1701"/>
        <w:gridCol w:w="1979"/>
      </w:tblGrid>
      <w:tr w:rsidR="00BB063F" w:rsidRPr="00BB063F" w14:paraId="718EE82F" w14:textId="77777777" w:rsidTr="00BB063F">
        <w:trPr>
          <w:trHeight w:val="383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E641" w14:textId="77777777" w:rsidR="00BB063F" w:rsidRPr="00BB063F" w:rsidRDefault="00BB063F" w:rsidP="00BB063F">
            <w:pPr>
              <w:suppressAutoHyphens w:val="0"/>
              <w:jc w:val="center"/>
              <w:rPr>
                <w:rFonts w:ascii="Century" w:hAnsi="Century"/>
                <w:sz w:val="22"/>
                <w:szCs w:val="22"/>
                <w:lang w:val="uk-UA" w:eastAsia="uk-UA"/>
              </w:rPr>
            </w:pPr>
            <w:r w:rsidRPr="00BB063F">
              <w:rPr>
                <w:rFonts w:ascii="Century" w:hAnsi="Century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0516" w14:textId="77777777" w:rsidR="00BB063F" w:rsidRPr="00BB063F" w:rsidRDefault="00BB063F" w:rsidP="00BB063F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BB063F">
              <w:rPr>
                <w:rFonts w:ascii="Century" w:hAnsi="Century"/>
                <w:lang w:val="uk-UA" w:eastAsia="uk-UA"/>
              </w:rPr>
              <w:t>Назва заходу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0DCAE" w14:textId="77777777" w:rsidR="00BB063F" w:rsidRPr="00BB063F" w:rsidRDefault="00BB063F" w:rsidP="00BB063F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BB063F">
              <w:rPr>
                <w:rFonts w:ascii="Century" w:hAnsi="Century"/>
                <w:lang w:val="uk-UA" w:eastAsia="uk-UA"/>
              </w:rPr>
              <w:t xml:space="preserve">Зміни на 2021 рік </w:t>
            </w:r>
          </w:p>
        </w:tc>
      </w:tr>
      <w:tr w:rsidR="00BB063F" w:rsidRPr="00BB063F" w14:paraId="114169B8" w14:textId="77777777" w:rsidTr="00BB063F">
        <w:trPr>
          <w:trHeight w:val="731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3F46" w14:textId="77777777" w:rsidR="00BB063F" w:rsidRPr="00BB063F" w:rsidRDefault="00BB063F" w:rsidP="00BB063F">
            <w:pPr>
              <w:suppressAutoHyphens w:val="0"/>
              <w:rPr>
                <w:rFonts w:ascii="Century" w:hAnsi="Century"/>
                <w:sz w:val="22"/>
                <w:szCs w:val="22"/>
                <w:lang w:val="uk-UA" w:eastAsia="uk-UA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1EFF" w14:textId="77777777" w:rsidR="00BB063F" w:rsidRPr="00BB063F" w:rsidRDefault="00BB063F" w:rsidP="00BB063F">
            <w:pPr>
              <w:suppressAutoHyphens w:val="0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E9D0" w14:textId="77777777" w:rsidR="00BB063F" w:rsidRPr="00BB063F" w:rsidRDefault="00BB063F" w:rsidP="00BB063F">
            <w:pPr>
              <w:suppressAutoHyphens w:val="0"/>
              <w:rPr>
                <w:rFonts w:ascii="Century" w:hAnsi="Century"/>
                <w:lang w:val="uk-UA" w:eastAsia="uk-UA"/>
              </w:rPr>
            </w:pPr>
            <w:r w:rsidRPr="00BB063F">
              <w:rPr>
                <w:rFonts w:ascii="Century" w:hAnsi="Century"/>
                <w:lang w:val="uk-UA" w:eastAsia="uk-UA"/>
              </w:rPr>
              <w:t>Усього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1ADD9" w14:textId="77777777" w:rsidR="00BB063F" w:rsidRPr="00BB063F" w:rsidRDefault="00BB063F" w:rsidP="00BB063F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BB063F">
              <w:rPr>
                <w:rFonts w:ascii="Century" w:hAnsi="Century"/>
                <w:lang w:val="uk-UA" w:eastAsia="uk-UA"/>
              </w:rPr>
              <w:t>загальний фонд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3D24" w14:textId="77777777" w:rsidR="00BB063F" w:rsidRPr="00BB063F" w:rsidRDefault="00BB063F" w:rsidP="00BB063F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BB063F">
              <w:rPr>
                <w:rFonts w:ascii="Century" w:hAnsi="Century"/>
                <w:lang w:val="uk-UA" w:eastAsia="uk-UA"/>
              </w:rPr>
              <w:t>спеціал. фонд</w:t>
            </w:r>
          </w:p>
        </w:tc>
      </w:tr>
      <w:tr w:rsidR="00BB063F" w:rsidRPr="00BB063F" w14:paraId="4AAE21E7" w14:textId="77777777" w:rsidTr="00BB063F">
        <w:trPr>
          <w:trHeight w:val="109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70F1" w14:textId="77777777" w:rsidR="00BB063F" w:rsidRPr="00BB063F" w:rsidRDefault="00BB063F" w:rsidP="00BB063F">
            <w:pPr>
              <w:suppressAutoHyphens w:val="0"/>
              <w:jc w:val="right"/>
              <w:rPr>
                <w:rFonts w:ascii="Century" w:hAnsi="Century"/>
                <w:b/>
                <w:bCs/>
                <w:sz w:val="22"/>
                <w:szCs w:val="22"/>
                <w:lang w:val="uk-UA" w:eastAsia="uk-UA"/>
              </w:rPr>
            </w:pPr>
            <w:r w:rsidRPr="00BB063F">
              <w:rPr>
                <w:rFonts w:ascii="Century" w:hAnsi="Century"/>
                <w:b/>
                <w:bCs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690C3" w14:textId="77777777" w:rsidR="00BB063F" w:rsidRPr="00BB063F" w:rsidRDefault="00BB063F" w:rsidP="00BB063F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  <w:r w:rsidRPr="00BB063F">
              <w:rPr>
                <w:rFonts w:ascii="Century" w:hAnsi="Century"/>
                <w:b/>
                <w:bCs/>
                <w:lang w:val="uk-UA" w:eastAsia="uk-UA"/>
              </w:rPr>
              <w:t>Вулично-дорожня мережа (ремонт та утримання доріг місцевого значення, вулиць і доріг комунальної власності )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600F" w14:textId="77777777" w:rsidR="00BB063F" w:rsidRPr="00BB063F" w:rsidRDefault="00BB063F" w:rsidP="00BB063F">
            <w:pPr>
              <w:suppressAutoHyphens w:val="0"/>
              <w:jc w:val="right"/>
              <w:rPr>
                <w:rFonts w:ascii="Century" w:hAnsi="Century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E369" w14:textId="77777777" w:rsidR="00BB063F" w:rsidRPr="00BB063F" w:rsidRDefault="00BB063F" w:rsidP="00BB063F">
            <w:pPr>
              <w:suppressAutoHyphens w:val="0"/>
              <w:jc w:val="right"/>
              <w:rPr>
                <w:rFonts w:ascii="Century" w:hAnsi="Century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0351" w14:textId="77777777" w:rsidR="00BB063F" w:rsidRPr="00BB063F" w:rsidRDefault="00BB063F" w:rsidP="00BB063F">
            <w:pPr>
              <w:suppressAutoHyphens w:val="0"/>
              <w:rPr>
                <w:rFonts w:ascii="Century" w:hAnsi="Century"/>
                <w:b/>
                <w:bCs/>
                <w:sz w:val="22"/>
                <w:szCs w:val="22"/>
                <w:lang w:val="uk-UA" w:eastAsia="uk-UA"/>
              </w:rPr>
            </w:pPr>
            <w:r w:rsidRPr="00BB063F">
              <w:rPr>
                <w:rFonts w:ascii="Century" w:hAnsi="Century"/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BB063F" w:rsidRPr="00BB063F" w14:paraId="67CAE1A5" w14:textId="77777777" w:rsidTr="00D87C16">
        <w:trPr>
          <w:trHeight w:val="365"/>
        </w:trPr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6EEA" w14:textId="77777777" w:rsidR="00BB063F" w:rsidRPr="00BB063F" w:rsidRDefault="00BB063F" w:rsidP="00BB063F">
            <w:pPr>
              <w:suppressAutoHyphens w:val="0"/>
              <w:jc w:val="right"/>
              <w:rPr>
                <w:rFonts w:ascii="Century" w:hAnsi="Century"/>
                <w:lang w:val="uk-UA" w:eastAsia="uk-UA"/>
              </w:rPr>
            </w:pPr>
            <w:r w:rsidRPr="00BB063F">
              <w:rPr>
                <w:rFonts w:ascii="Century" w:hAnsi="Century"/>
                <w:lang w:val="uk-UA" w:eastAsia="uk-UA"/>
              </w:rPr>
              <w:t>1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D23C" w14:textId="77777777" w:rsidR="00BB063F" w:rsidRPr="00BB063F" w:rsidRDefault="00BB063F" w:rsidP="00A30F34">
            <w:pPr>
              <w:suppressAutoHyphens w:val="0"/>
              <w:rPr>
                <w:rFonts w:ascii="Century" w:hAnsi="Century"/>
                <w:color w:val="000000"/>
                <w:lang w:val="uk-UA" w:eastAsia="uk-UA"/>
              </w:rPr>
            </w:pPr>
            <w:r w:rsidRPr="00BB063F">
              <w:rPr>
                <w:rFonts w:ascii="Century" w:hAnsi="Century"/>
                <w:color w:val="000000"/>
                <w:lang w:val="uk-UA" w:eastAsia="uk-UA"/>
              </w:rPr>
              <w:t xml:space="preserve">Закупівля щебеню для підсипки комунальних доріг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C2FB8" w14:textId="77777777" w:rsidR="00BB063F" w:rsidRPr="00BB063F" w:rsidRDefault="00D87C16" w:rsidP="00D87C16">
            <w:pPr>
              <w:suppressAutoHyphens w:val="0"/>
              <w:jc w:val="right"/>
              <w:rPr>
                <w:rFonts w:ascii="Century" w:hAnsi="Century"/>
                <w:color w:val="000000"/>
                <w:lang w:val="uk-UA" w:eastAsia="uk-UA"/>
              </w:rPr>
            </w:pPr>
            <w:r w:rsidRPr="00D87C16">
              <w:rPr>
                <w:rFonts w:ascii="Century" w:hAnsi="Century"/>
                <w:color w:val="000000"/>
                <w:lang w:val="uk-UA" w:eastAsia="uk-UA"/>
              </w:rPr>
              <w:t>49900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A392" w14:textId="77777777" w:rsidR="00BB063F" w:rsidRPr="00BB063F" w:rsidRDefault="00D87C16" w:rsidP="00D87C16">
            <w:pPr>
              <w:suppressAutoHyphens w:val="0"/>
              <w:jc w:val="right"/>
              <w:rPr>
                <w:rFonts w:ascii="Century" w:hAnsi="Century"/>
                <w:color w:val="000000"/>
                <w:lang w:val="uk-UA" w:eastAsia="uk-UA"/>
              </w:rPr>
            </w:pPr>
            <w:r w:rsidRPr="00D87C16">
              <w:rPr>
                <w:rFonts w:ascii="Century" w:hAnsi="Century"/>
                <w:color w:val="000000"/>
                <w:lang w:val="uk-UA" w:eastAsia="uk-UA"/>
              </w:rPr>
              <w:t>49900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1072" w14:textId="77777777" w:rsidR="00BB063F" w:rsidRPr="00BB063F" w:rsidRDefault="00BB063F" w:rsidP="00BB063F">
            <w:pPr>
              <w:suppressAutoHyphens w:val="0"/>
              <w:rPr>
                <w:rFonts w:ascii="Century" w:hAnsi="Century"/>
                <w:b/>
                <w:bCs/>
                <w:lang w:val="uk-UA" w:eastAsia="uk-UA"/>
              </w:rPr>
            </w:pPr>
            <w:r w:rsidRPr="00BB063F">
              <w:rPr>
                <w:rFonts w:ascii="Century" w:hAnsi="Century"/>
                <w:b/>
                <w:bCs/>
                <w:lang w:val="uk-UA" w:eastAsia="uk-UA"/>
              </w:rPr>
              <w:t> </w:t>
            </w:r>
          </w:p>
        </w:tc>
      </w:tr>
      <w:tr w:rsidR="00BB063F" w:rsidRPr="00BB063F" w14:paraId="60FE0C90" w14:textId="77777777" w:rsidTr="00BB063F">
        <w:trPr>
          <w:trHeight w:val="3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56EC" w14:textId="77777777" w:rsidR="00BB063F" w:rsidRPr="00BB063F" w:rsidRDefault="00BB063F" w:rsidP="00BB063F">
            <w:pPr>
              <w:suppressAutoHyphens w:val="0"/>
              <w:rPr>
                <w:rFonts w:ascii="Century" w:hAnsi="Century"/>
                <w:b/>
                <w:bCs/>
                <w:lang w:val="uk-UA" w:eastAsia="uk-UA"/>
              </w:rPr>
            </w:pPr>
            <w:r w:rsidRPr="00BB063F">
              <w:rPr>
                <w:rFonts w:ascii="Century" w:hAnsi="Century"/>
                <w:b/>
                <w:bCs/>
                <w:lang w:val="uk-UA" w:eastAsia="uk-UA"/>
              </w:rPr>
              <w:t> 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8FB9" w14:textId="77777777" w:rsidR="00BB063F" w:rsidRPr="00BB063F" w:rsidRDefault="00BB063F" w:rsidP="00BB063F">
            <w:pPr>
              <w:suppressAutoHyphens w:val="0"/>
              <w:rPr>
                <w:rFonts w:ascii="Century" w:hAnsi="Century"/>
                <w:b/>
                <w:bCs/>
                <w:lang w:val="uk-UA" w:eastAsia="uk-UA"/>
              </w:rPr>
            </w:pPr>
            <w:r w:rsidRPr="00BB063F">
              <w:rPr>
                <w:rFonts w:ascii="Century" w:hAnsi="Century"/>
                <w:b/>
                <w:bCs/>
                <w:lang w:val="uk-UA" w:eastAsia="uk-UA"/>
              </w:rPr>
              <w:t>Разом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48CF0" w14:textId="77777777" w:rsidR="00BB063F" w:rsidRPr="00BB063F" w:rsidRDefault="00BB063F" w:rsidP="00BB063F">
            <w:pPr>
              <w:suppressAutoHyphens w:val="0"/>
              <w:jc w:val="right"/>
              <w:rPr>
                <w:rFonts w:ascii="Century" w:hAnsi="Century"/>
                <w:b/>
                <w:bCs/>
                <w:lang w:val="uk-UA" w:eastAsia="uk-UA"/>
              </w:rPr>
            </w:pPr>
            <w:r w:rsidRPr="00BB063F">
              <w:rPr>
                <w:rFonts w:ascii="Century" w:hAnsi="Century"/>
                <w:b/>
                <w:bCs/>
                <w:lang w:val="uk-UA" w:eastAsia="uk-UA"/>
              </w:rPr>
              <w:t>49900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C021" w14:textId="77777777" w:rsidR="00BB063F" w:rsidRPr="00BB063F" w:rsidRDefault="00BB063F" w:rsidP="00BB063F">
            <w:pPr>
              <w:suppressAutoHyphens w:val="0"/>
              <w:jc w:val="right"/>
              <w:rPr>
                <w:rFonts w:ascii="Century" w:hAnsi="Century"/>
                <w:b/>
                <w:bCs/>
                <w:lang w:val="uk-UA" w:eastAsia="uk-UA"/>
              </w:rPr>
            </w:pPr>
            <w:r w:rsidRPr="00BB063F">
              <w:rPr>
                <w:rFonts w:ascii="Century" w:hAnsi="Century"/>
                <w:b/>
                <w:bCs/>
                <w:lang w:val="uk-UA" w:eastAsia="uk-UA"/>
              </w:rPr>
              <w:t>49900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B63D" w14:textId="77777777" w:rsidR="00BB063F" w:rsidRPr="00BB063F" w:rsidRDefault="00BB063F" w:rsidP="00BB063F">
            <w:pPr>
              <w:suppressAutoHyphens w:val="0"/>
              <w:rPr>
                <w:rFonts w:ascii="Century" w:hAnsi="Century"/>
                <w:b/>
                <w:bCs/>
                <w:lang w:val="uk-UA" w:eastAsia="uk-UA"/>
              </w:rPr>
            </w:pPr>
            <w:r w:rsidRPr="00BB063F">
              <w:rPr>
                <w:rFonts w:ascii="Century" w:hAnsi="Century"/>
                <w:b/>
                <w:bCs/>
                <w:lang w:val="uk-UA" w:eastAsia="uk-UA"/>
              </w:rPr>
              <w:t> </w:t>
            </w:r>
          </w:p>
        </w:tc>
      </w:tr>
    </w:tbl>
    <w:p w14:paraId="0D34D851" w14:textId="77777777" w:rsidR="00617C00" w:rsidRDefault="00617C00" w:rsidP="00BB063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p w14:paraId="3F5B5366" w14:textId="77777777" w:rsidR="00BB063F" w:rsidRDefault="00BB063F" w:rsidP="00BB063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p w14:paraId="2D9B3DD5" w14:textId="77777777" w:rsidR="00BB063F" w:rsidRDefault="00BB063F" w:rsidP="00BB063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p w14:paraId="379FDCB0" w14:textId="77777777" w:rsidR="00BB063F" w:rsidRPr="00BB063F" w:rsidRDefault="00BB063F" w:rsidP="00BB063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 xml:space="preserve">Секретар ради </w:t>
      </w:r>
      <w:r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ab/>
        <w:t>Микола ЛУПІЙ</w:t>
      </w:r>
    </w:p>
    <w:sectPr w:rsidR="00BB063F" w:rsidRPr="00BB063F" w:rsidSect="00BB063F"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1FC9" w14:textId="77777777" w:rsidR="00A177B1" w:rsidRDefault="00A177B1">
      <w:r>
        <w:separator/>
      </w:r>
    </w:p>
  </w:endnote>
  <w:endnote w:type="continuationSeparator" w:id="0">
    <w:p w14:paraId="00395EFE" w14:textId="77777777" w:rsidR="00A177B1" w:rsidRDefault="00A17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ADB86" w14:textId="77777777" w:rsidR="00A177B1" w:rsidRDefault="00A177B1">
      <w:r>
        <w:separator/>
      </w:r>
    </w:p>
  </w:footnote>
  <w:footnote w:type="continuationSeparator" w:id="0">
    <w:p w14:paraId="30724C2B" w14:textId="77777777" w:rsidR="00A177B1" w:rsidRDefault="00A17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39"/>
  </w:num>
  <w:num w:numId="17">
    <w:abstractNumId w:val="35"/>
  </w:num>
  <w:num w:numId="18">
    <w:abstractNumId w:val="22"/>
  </w:num>
  <w:num w:numId="19">
    <w:abstractNumId w:val="19"/>
  </w:num>
  <w:num w:numId="20">
    <w:abstractNumId w:val="23"/>
  </w:num>
  <w:num w:numId="21">
    <w:abstractNumId w:val="25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1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1"/>
  </w:num>
  <w:num w:numId="33">
    <w:abstractNumId w:val="17"/>
  </w:num>
  <w:num w:numId="34">
    <w:abstractNumId w:val="20"/>
  </w:num>
  <w:num w:numId="35">
    <w:abstractNumId w:val="13"/>
  </w:num>
  <w:num w:numId="36">
    <w:abstractNumId w:val="38"/>
  </w:num>
  <w:num w:numId="37">
    <w:abstractNumId w:val="37"/>
  </w:num>
  <w:num w:numId="38">
    <w:abstractNumId w:val="11"/>
  </w:num>
  <w:num w:numId="39">
    <w:abstractNumId w:val="36"/>
  </w:num>
  <w:num w:numId="40">
    <w:abstractNumId w:val="40"/>
  </w:num>
  <w:num w:numId="41">
    <w:abstractNumId w:val="34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683E"/>
    <w:rsid w:val="000E74EE"/>
    <w:rsid w:val="000F3A6B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703F"/>
    <w:rsid w:val="00181FF6"/>
    <w:rsid w:val="0018260D"/>
    <w:rsid w:val="0018269F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32C67"/>
    <w:rsid w:val="0023331E"/>
    <w:rsid w:val="0023355A"/>
    <w:rsid w:val="00236183"/>
    <w:rsid w:val="0024361F"/>
    <w:rsid w:val="00244D97"/>
    <w:rsid w:val="00245DBD"/>
    <w:rsid w:val="00253EA7"/>
    <w:rsid w:val="002576BD"/>
    <w:rsid w:val="002605CB"/>
    <w:rsid w:val="00262DB7"/>
    <w:rsid w:val="0026370F"/>
    <w:rsid w:val="00263E90"/>
    <w:rsid w:val="00266EFA"/>
    <w:rsid w:val="00267EEE"/>
    <w:rsid w:val="00270E69"/>
    <w:rsid w:val="002713A7"/>
    <w:rsid w:val="00271E34"/>
    <w:rsid w:val="002729A1"/>
    <w:rsid w:val="00277B25"/>
    <w:rsid w:val="00280525"/>
    <w:rsid w:val="00281B86"/>
    <w:rsid w:val="002824E8"/>
    <w:rsid w:val="00283ADB"/>
    <w:rsid w:val="00286764"/>
    <w:rsid w:val="0029283C"/>
    <w:rsid w:val="00293CAE"/>
    <w:rsid w:val="00293EF1"/>
    <w:rsid w:val="00295862"/>
    <w:rsid w:val="00295FA9"/>
    <w:rsid w:val="00297FD5"/>
    <w:rsid w:val="002A3E90"/>
    <w:rsid w:val="002A53BA"/>
    <w:rsid w:val="002A630F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E8C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38EC"/>
    <w:rsid w:val="003A4A03"/>
    <w:rsid w:val="003A62A3"/>
    <w:rsid w:val="003A69E4"/>
    <w:rsid w:val="003B6299"/>
    <w:rsid w:val="003B753A"/>
    <w:rsid w:val="003C5FBC"/>
    <w:rsid w:val="003C6ACB"/>
    <w:rsid w:val="003D3778"/>
    <w:rsid w:val="003D7FCE"/>
    <w:rsid w:val="003E2319"/>
    <w:rsid w:val="003F3BBB"/>
    <w:rsid w:val="003F4A0A"/>
    <w:rsid w:val="003F690D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1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6109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3028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A72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6CE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64AE"/>
    <w:rsid w:val="006773B0"/>
    <w:rsid w:val="00681011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C6D80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8F8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7945"/>
    <w:rsid w:val="00897E0C"/>
    <w:rsid w:val="008A02FB"/>
    <w:rsid w:val="008A1279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52496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A017AD"/>
    <w:rsid w:val="00A01956"/>
    <w:rsid w:val="00A02EC1"/>
    <w:rsid w:val="00A06052"/>
    <w:rsid w:val="00A07A0D"/>
    <w:rsid w:val="00A129B9"/>
    <w:rsid w:val="00A130BD"/>
    <w:rsid w:val="00A1524E"/>
    <w:rsid w:val="00A177B1"/>
    <w:rsid w:val="00A230C0"/>
    <w:rsid w:val="00A25EEC"/>
    <w:rsid w:val="00A27EEC"/>
    <w:rsid w:val="00A30CC5"/>
    <w:rsid w:val="00A30F34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60DAE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7BB8"/>
    <w:rsid w:val="00AC0D74"/>
    <w:rsid w:val="00AC1ABD"/>
    <w:rsid w:val="00AC4E04"/>
    <w:rsid w:val="00AC6288"/>
    <w:rsid w:val="00AC678B"/>
    <w:rsid w:val="00AC7683"/>
    <w:rsid w:val="00AD1D47"/>
    <w:rsid w:val="00AD47A3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52A7"/>
    <w:rsid w:val="00B80AEF"/>
    <w:rsid w:val="00B80F26"/>
    <w:rsid w:val="00B85FF2"/>
    <w:rsid w:val="00B92226"/>
    <w:rsid w:val="00B951E8"/>
    <w:rsid w:val="00BA1290"/>
    <w:rsid w:val="00BA213A"/>
    <w:rsid w:val="00BA6046"/>
    <w:rsid w:val="00BA7D54"/>
    <w:rsid w:val="00BB063F"/>
    <w:rsid w:val="00BB07B2"/>
    <w:rsid w:val="00BB329D"/>
    <w:rsid w:val="00BC0106"/>
    <w:rsid w:val="00BC0720"/>
    <w:rsid w:val="00BC096B"/>
    <w:rsid w:val="00BC171E"/>
    <w:rsid w:val="00BC4B5E"/>
    <w:rsid w:val="00BC5B05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1782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5500"/>
    <w:rsid w:val="00CC7B2C"/>
    <w:rsid w:val="00CC7F4B"/>
    <w:rsid w:val="00CD0108"/>
    <w:rsid w:val="00CD1A60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87C16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952"/>
    <w:rsid w:val="00EB5F88"/>
    <w:rsid w:val="00EB636B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F059B6"/>
    <w:rsid w:val="00F0697E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35EA"/>
    <w:rsid w:val="00F84720"/>
    <w:rsid w:val="00F85B5B"/>
    <w:rsid w:val="00F85F8A"/>
    <w:rsid w:val="00F87530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9B23653"/>
  <w15:chartTrackingRefBased/>
  <w15:docId w15:val="{DC91C33E-3073-43CF-B2AE-7997B9CD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Шрифт абзацу за промовчанням"/>
    <w:aliases w:val=" Знак Знак Знак Знак Знак Знак Знак1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</w:pPr>
    <w:rPr>
      <w:sz w:val="28"/>
      <w:lang w:val="uk-U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3">
    <w:name w:val=" 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4">
    <w:name w:val="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 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6">
    <w:name w:val=" 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7">
    <w:name w:val=" 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8">
    <w:name w:val=" 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 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 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 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 Знак Знак Знак"/>
    <w:basedOn w:val="a"/>
    <w:link w:val="a0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0">
    <w:name w:val="Table Grid"/>
    <w:basedOn w:val="a1"/>
    <w:uiPriority w:val="3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5ABEA-025A-490E-995C-52BDB1EA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1334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2021-07-21T14:57:00Z</cp:lastPrinted>
  <dcterms:created xsi:type="dcterms:W3CDTF">2021-08-25T10:32:00Z</dcterms:created>
  <dcterms:modified xsi:type="dcterms:W3CDTF">2021-08-25T10:32:00Z</dcterms:modified>
</cp:coreProperties>
</file>